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68A50847" w:rsidR="00F552BC" w:rsidRPr="00F63E8E" w:rsidRDefault="00B320AE" w:rsidP="008A38F0">
      <w:pPr>
        <w:pStyle w:val="Default"/>
        <w:jc w:val="both"/>
        <w:rPr>
          <w:rFonts w:ascii="Arial Narrow" w:hAnsi="Arial Narrow" w:cstheme="majorHAnsi"/>
          <w:b/>
          <w:bCs/>
          <w:color w:val="000000" w:themeColor="text1"/>
          <w:sz w:val="32"/>
          <w:szCs w:val="32"/>
        </w:rPr>
      </w:pPr>
      <w:r w:rsidRPr="00F63E8E">
        <w:rPr>
          <w:rFonts w:ascii="Arial Narrow" w:eastAsia="Arial" w:hAnsi="Arial Narrow" w:cstheme="majorHAnsi"/>
          <w:b/>
          <w:bCs/>
          <w:color w:val="000000" w:themeColor="text1"/>
          <w:sz w:val="32"/>
          <w:szCs w:val="32"/>
        </w:rPr>
        <w:t>„</w:t>
      </w:r>
      <w:r w:rsidR="00365667">
        <w:rPr>
          <w:rFonts w:ascii="Arial Narrow" w:eastAsia="Arial" w:hAnsi="Arial Narrow" w:cstheme="majorHAnsi"/>
          <w:b/>
          <w:bCs/>
          <w:color w:val="000000" w:themeColor="text1"/>
          <w:sz w:val="32"/>
          <w:szCs w:val="32"/>
        </w:rPr>
        <w:t xml:space="preserve">Licencie </w:t>
      </w:r>
      <w:r w:rsidR="00F63E8E" w:rsidRPr="00F63E8E">
        <w:rPr>
          <w:rFonts w:ascii="Arial Narrow" w:hAnsi="Arial Narrow"/>
          <w:b/>
          <w:bCs/>
          <w:sz w:val="32"/>
          <w:szCs w:val="32"/>
        </w:rPr>
        <w:t>Microsoft SQL Server pre projekt Upgrade EKR</w:t>
      </w:r>
      <w:r w:rsidRPr="00F63E8E">
        <w:rPr>
          <w:rFonts w:ascii="Arial Narrow" w:eastAsia="Arial" w:hAnsi="Arial Narrow" w:cstheme="majorHAnsi"/>
          <w:b/>
          <w:bCs/>
          <w:color w:val="000000" w:themeColor="text1"/>
          <w:sz w:val="32"/>
          <w:szCs w:val="32"/>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78CE4D51"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A64335">
        <w:rPr>
          <w:rFonts w:ascii="Arial Narrow" w:hAnsi="Arial Narrow"/>
        </w:rPr>
        <w:t>22</w:t>
      </w:r>
      <w:r w:rsidR="00284128">
        <w:rPr>
          <w:rFonts w:ascii="Arial Narrow" w:hAnsi="Arial Narrow"/>
        </w:rPr>
        <w:t>.0</w:t>
      </w:r>
      <w:r w:rsidR="00F63E8E">
        <w:rPr>
          <w:rFonts w:ascii="Arial Narrow" w:hAnsi="Arial Narrow"/>
        </w:rPr>
        <w:t>8</w:t>
      </w:r>
      <w:r w:rsidR="007672A6" w:rsidRPr="008A38F0">
        <w:rPr>
          <w:rFonts w:ascii="Arial Narrow" w:hAnsi="Arial Narrow"/>
        </w:rPr>
        <w:t>.2022</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02B8A336" w14:textId="219B28F1" w:rsidR="00814958" w:rsidRDefault="00814958" w:rsidP="008A38F0">
      <w:pPr>
        <w:spacing w:line="276" w:lineRule="auto"/>
        <w:jc w:val="both"/>
        <w:rPr>
          <w:rStyle w:val="Hypertextovprepojenie"/>
          <w:rFonts w:ascii="Arial Narrow" w:hAnsi="Arial Narrow"/>
        </w:rPr>
      </w:pPr>
      <w:r w:rsidRPr="008A38F0">
        <w:rPr>
          <w:rFonts w:ascii="Arial Narrow" w:hAnsi="Arial Narrow"/>
        </w:rPr>
        <w:t xml:space="preserve">Adresa stránky, kde je možný prístup k dokumentácií VO: </w:t>
      </w:r>
      <w:hyperlink r:id="rId8" w:history="1">
        <w:r w:rsidR="00E107FE" w:rsidRPr="008A38F0">
          <w:rPr>
            <w:rStyle w:val="Hypertextovprepojenie"/>
            <w:rFonts w:ascii="Arial Narrow" w:hAnsi="Arial Narrow"/>
          </w:rPr>
          <w:t>https://josephine.proebiz.com/</w:t>
        </w:r>
      </w:hyperlink>
    </w:p>
    <w:p w14:paraId="587E5E6C" w14:textId="769AB8CE" w:rsidR="00046255" w:rsidRPr="001B44CA" w:rsidRDefault="00046255" w:rsidP="008A38F0">
      <w:pPr>
        <w:spacing w:line="276" w:lineRule="auto"/>
        <w:jc w:val="both"/>
        <w:rPr>
          <w:rFonts w:ascii="Arial Narrow" w:hAnsi="Arial Narrow"/>
          <w:sz w:val="28"/>
          <w:szCs w:val="28"/>
        </w:rPr>
      </w:pPr>
      <w:r w:rsidRPr="001B44CA">
        <w:rPr>
          <w:rFonts w:ascii="Arial Narrow" w:hAnsi="Arial Narrow"/>
          <w:szCs w:val="28"/>
        </w:rPr>
        <w:t xml:space="preserve">Komunikačné rozhranie:     </w:t>
      </w:r>
      <w:r w:rsidR="001B44CA" w:rsidRPr="001B44CA">
        <w:rPr>
          <w:rFonts w:ascii="Arial Narrow" w:hAnsi="Arial Narrow"/>
          <w:szCs w:val="28"/>
          <w:u w:val="single"/>
        </w:rPr>
        <w:t>https://josephine.proebiz.com/sk/tender/29399/summary</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3D4E10FF" w14:textId="0496BAD6" w:rsidR="00BC4B6D" w:rsidRPr="008A38F0" w:rsidRDefault="00BC4B6D" w:rsidP="008A38F0">
      <w:pPr>
        <w:pStyle w:val="tl1"/>
        <w:jc w:val="both"/>
        <w:rPr>
          <w:rFonts w:ascii="Arial Narrow" w:hAnsi="Arial Narrow"/>
          <w:sz w:val="24"/>
          <w:szCs w:val="24"/>
        </w:rPr>
      </w:pPr>
      <w:r w:rsidRPr="008A38F0">
        <w:rPr>
          <w:rFonts w:ascii="Arial Narrow" w:hAnsi="Arial Narrow"/>
          <w:sz w:val="24"/>
          <w:szCs w:val="24"/>
        </w:rPr>
        <w:t xml:space="preserve">Predmetom </w:t>
      </w:r>
      <w:r w:rsidR="0062226A" w:rsidRPr="008A38F0">
        <w:rPr>
          <w:rFonts w:ascii="Arial Narrow" w:hAnsi="Arial Narrow"/>
          <w:sz w:val="24"/>
          <w:szCs w:val="24"/>
        </w:rPr>
        <w:t>zákazky</w:t>
      </w:r>
      <w:r w:rsidRPr="008A38F0">
        <w:rPr>
          <w:rFonts w:ascii="Arial Narrow" w:hAnsi="Arial Narrow"/>
          <w:sz w:val="24"/>
          <w:szCs w:val="24"/>
        </w:rPr>
        <w:t xml:space="preserve"> je </w:t>
      </w:r>
      <w:r w:rsidR="002232C6" w:rsidRPr="008A38F0">
        <w:rPr>
          <w:rFonts w:ascii="Arial Narrow" w:hAnsi="Arial Narrow"/>
          <w:sz w:val="24"/>
          <w:szCs w:val="24"/>
        </w:rPr>
        <w:t>kúpa</w:t>
      </w:r>
      <w:r w:rsidR="008B3F3D" w:rsidRPr="008A38F0">
        <w:rPr>
          <w:rFonts w:ascii="Arial Narrow" w:hAnsi="Arial Narrow"/>
          <w:sz w:val="24"/>
          <w:szCs w:val="24"/>
        </w:rPr>
        <w:t xml:space="preserve"> a </w:t>
      </w:r>
      <w:r w:rsidR="00EC5D0F" w:rsidRPr="008A38F0">
        <w:rPr>
          <w:rFonts w:ascii="Arial Narrow" w:hAnsi="Arial Narrow"/>
          <w:sz w:val="24"/>
          <w:szCs w:val="24"/>
        </w:rPr>
        <w:t>dodanie</w:t>
      </w:r>
      <w:r w:rsidR="003F3D76" w:rsidRPr="008A38F0">
        <w:rPr>
          <w:rFonts w:ascii="Arial Narrow" w:hAnsi="Arial Narrow"/>
          <w:sz w:val="24"/>
          <w:szCs w:val="24"/>
        </w:rPr>
        <w:t xml:space="preserve"> </w:t>
      </w:r>
      <w:r w:rsidR="00BC1B30" w:rsidRPr="008A38F0">
        <w:rPr>
          <w:rFonts w:ascii="Arial Narrow" w:hAnsi="Arial Narrow"/>
          <w:sz w:val="24"/>
          <w:szCs w:val="24"/>
        </w:rPr>
        <w:t>bežne dostupných tovarov</w:t>
      </w:r>
      <w:r w:rsidR="00107CD5">
        <w:rPr>
          <w:rFonts w:ascii="Arial Narrow" w:hAnsi="Arial Narrow"/>
          <w:sz w:val="24"/>
          <w:szCs w:val="24"/>
        </w:rPr>
        <w:t xml:space="preserve"> pre potreby projektu Upgrade EKR</w:t>
      </w:r>
      <w:r w:rsidR="00BC1B30" w:rsidRPr="008A38F0">
        <w:rPr>
          <w:rFonts w:ascii="Arial Narrow" w:hAnsi="Arial Narrow"/>
          <w:sz w:val="24"/>
          <w:szCs w:val="24"/>
        </w:rPr>
        <w:t xml:space="preserve">, ktorými sú </w:t>
      </w:r>
      <w:r w:rsidR="00F63E8E">
        <w:rPr>
          <w:rFonts w:ascii="Arial Narrow" w:hAnsi="Arial Narrow"/>
          <w:sz w:val="24"/>
          <w:szCs w:val="24"/>
        </w:rPr>
        <w:t>licencie pre virtuálne jadra databázového servera</w:t>
      </w:r>
      <w:r w:rsidR="00BC1B30" w:rsidRPr="008A38F0">
        <w:rPr>
          <w:rFonts w:ascii="Arial Narrow" w:hAnsi="Arial Narrow"/>
          <w:sz w:val="24"/>
          <w:szCs w:val="24"/>
        </w:rPr>
        <w:t xml:space="preserve"> </w:t>
      </w:r>
      <w:r w:rsidR="008B3F3D" w:rsidRPr="008A38F0">
        <w:rPr>
          <w:rFonts w:ascii="Arial Narrow" w:hAnsi="Arial Narrow"/>
          <w:sz w:val="24"/>
          <w:szCs w:val="24"/>
        </w:rPr>
        <w:t>a s tým súvisiac</w:t>
      </w:r>
      <w:r w:rsidR="00BC1B30" w:rsidRPr="008A38F0">
        <w:rPr>
          <w:rFonts w:ascii="Arial Narrow" w:hAnsi="Arial Narrow"/>
          <w:sz w:val="24"/>
          <w:szCs w:val="24"/>
        </w:rPr>
        <w:t>e služby</w:t>
      </w:r>
      <w:r w:rsidR="00132ADA">
        <w:rPr>
          <w:rFonts w:ascii="Arial Narrow" w:hAnsi="Arial Narrow"/>
          <w:sz w:val="24"/>
          <w:szCs w:val="24"/>
        </w:rPr>
        <w:t>.</w:t>
      </w:r>
    </w:p>
    <w:p w14:paraId="76EEEEA2" w14:textId="77777777" w:rsidR="00BC4B6D" w:rsidRPr="008A38F0" w:rsidRDefault="00BC4B6D" w:rsidP="008A38F0">
      <w:pPr>
        <w:pStyle w:val="Default"/>
        <w:spacing w:line="276" w:lineRule="auto"/>
        <w:jc w:val="both"/>
        <w:rPr>
          <w:rFonts w:ascii="Arial Narrow" w:hAnsi="Arial Narrow" w:cs="Times New Roman"/>
        </w:rPr>
      </w:pPr>
    </w:p>
    <w:p w14:paraId="4745C18D" w14:textId="77777777"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39439151"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107CD5">
        <w:rPr>
          <w:rFonts w:ascii="Arial Narrow" w:hAnsi="Arial Narrow"/>
          <w:b/>
          <w:bCs/>
          <w:color w:val="000000"/>
        </w:rPr>
        <w:t>161</w:t>
      </w:r>
      <w:r w:rsidR="009549B9" w:rsidRPr="008A38F0">
        <w:rPr>
          <w:rFonts w:ascii="Arial Narrow" w:hAnsi="Arial Narrow"/>
          <w:b/>
          <w:bCs/>
          <w:color w:val="000000"/>
        </w:rPr>
        <w:t xml:space="preserve"> </w:t>
      </w:r>
      <w:r w:rsidR="00107CD5">
        <w:rPr>
          <w:rFonts w:ascii="Arial Narrow" w:hAnsi="Arial Narrow"/>
          <w:b/>
          <w:bCs/>
          <w:color w:val="000000"/>
        </w:rPr>
        <w:t>744</w:t>
      </w:r>
      <w:r w:rsidR="009549B9" w:rsidRPr="008A38F0">
        <w:rPr>
          <w:rFonts w:ascii="Arial Narrow" w:hAnsi="Arial Narrow"/>
          <w:b/>
          <w:bCs/>
          <w:color w:val="000000"/>
        </w:rPr>
        <w:t>,</w:t>
      </w:r>
      <w:r w:rsidR="00107CD5">
        <w:rPr>
          <w:rFonts w:ascii="Arial Narrow" w:hAnsi="Arial Narrow"/>
          <w:b/>
          <w:bCs/>
          <w:color w:val="000000"/>
        </w:rPr>
        <w:t>00</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4FE7265A"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A62D71">
        <w:rPr>
          <w:rFonts w:ascii="Arial Narrow" w:hAnsi="Arial Narrow"/>
          <w:b/>
        </w:rPr>
        <w:t>5</w:t>
      </w:r>
      <w:r w:rsidR="006F69DE" w:rsidRPr="008819B2">
        <w:rPr>
          <w:rFonts w:ascii="Arial Narrow" w:hAnsi="Arial Narrow"/>
          <w:b/>
        </w:rPr>
        <w:t xml:space="preserve"> </w:t>
      </w:r>
      <w:r w:rsidR="00EC5D0F" w:rsidRPr="008819B2">
        <w:rPr>
          <w:rFonts w:ascii="Arial Narrow" w:hAnsi="Arial Narrow"/>
          <w:b/>
        </w:rPr>
        <w:t>dní</w:t>
      </w:r>
      <w:r w:rsidR="00EC5D0F" w:rsidRPr="008A38F0">
        <w:rPr>
          <w:rFonts w:ascii="Arial Narrow" w:hAnsi="Arial Narrow"/>
        </w:rPr>
        <w:t xml:space="preserve"> od podpisu 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0C4390B4" w14:textId="77777777" w:rsidR="009C6825" w:rsidRPr="008A38F0"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00EC5D0F" w:rsidRPr="008A38F0">
        <w:rPr>
          <w:rFonts w:ascii="Arial Narrow" w:hAnsi="Arial Narrow"/>
          <w:sz w:val="24"/>
          <w:szCs w:val="24"/>
          <w:lang w:val="sk-SK"/>
        </w:rPr>
        <w:t>.</w:t>
      </w:r>
    </w:p>
    <w:p w14:paraId="1712F18E" w14:textId="77777777"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lastRenderedPageBreak/>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bookmarkStart w:id="7" w:name="_GoBack"/>
      <w:bookmarkEnd w:id="7"/>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lastRenderedPageBreak/>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w:t>
      </w:r>
      <w:r w:rsidRPr="008A38F0">
        <w:rPr>
          <w:rFonts w:ascii="Arial Narrow" w:eastAsia="TimesNewRomanPSMT" w:hAnsi="Arial Narrow"/>
          <w:color w:val="000000"/>
        </w:rPr>
        <w:lastRenderedPageBreak/>
        <w:t xml:space="preserve">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222418A8"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52833" w14:textId="77777777" w:rsidR="00B93088" w:rsidRDefault="00B93088">
      <w:r>
        <w:separator/>
      </w:r>
    </w:p>
  </w:endnote>
  <w:endnote w:type="continuationSeparator" w:id="0">
    <w:p w14:paraId="284C3A25" w14:textId="77777777" w:rsidR="00B93088" w:rsidRDefault="00B93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7E6EC1B3" w:rsidR="00D70EF4" w:rsidRPr="00D70EF4" w:rsidRDefault="00D70EF4" w:rsidP="00D70EF4">
    <w:pPr>
      <w:pStyle w:val="Default"/>
      <w:jc w:val="both"/>
      <w:rPr>
        <w:rFonts w:ascii="Arial Narrow" w:hAnsi="Arial Narrow" w:cstheme="majorHAnsi"/>
        <w:color w:val="000000" w:themeColor="text1"/>
        <w:sz w:val="20"/>
        <w:szCs w:val="20"/>
      </w:rPr>
    </w:pPr>
    <w:r w:rsidRPr="00D70EF4">
      <w:rPr>
        <w:rFonts w:ascii="Arial Narrow" w:eastAsia="Arial" w:hAnsi="Arial Narrow" w:cstheme="majorHAnsi"/>
        <w:color w:val="000000" w:themeColor="text1"/>
        <w:sz w:val="20"/>
        <w:szCs w:val="20"/>
      </w:rPr>
      <w:t>„</w:t>
    </w:r>
    <w:r w:rsidR="00365667">
      <w:rPr>
        <w:rFonts w:ascii="Arial Narrow" w:eastAsia="Arial" w:hAnsi="Arial Narrow" w:cstheme="majorHAnsi"/>
        <w:color w:val="000000" w:themeColor="text1"/>
        <w:sz w:val="20"/>
        <w:szCs w:val="20"/>
      </w:rPr>
      <w:t xml:space="preserve">Licencie </w:t>
    </w:r>
    <w:r w:rsidRPr="00D70EF4">
      <w:rPr>
        <w:rFonts w:ascii="Arial Narrow" w:hAnsi="Arial Narrow"/>
        <w:sz w:val="20"/>
        <w:szCs w:val="20"/>
      </w:rPr>
      <w:t>Microsoft SQL Server pre projekt Upgrade EKR</w:t>
    </w:r>
    <w:r w:rsidRPr="00D70EF4">
      <w:rPr>
        <w:rFonts w:ascii="Arial Narrow" w:eastAsia="Arial" w:hAnsi="Arial Narrow" w:cstheme="majorHAnsi"/>
        <w:color w:val="000000" w:themeColor="text1"/>
        <w:sz w:val="20"/>
        <w:szCs w:val="20"/>
      </w:rPr>
      <w:t>“</w:t>
    </w:r>
  </w:p>
  <w:p w14:paraId="7CB49A3F" w14:textId="7E707AF3"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821B5E" w:rsidRPr="00821B5E">
      <w:rPr>
        <w:noProof/>
        <w:sz w:val="22"/>
        <w:szCs w:val="22"/>
        <w:lang w:val="sk-SK"/>
      </w:rPr>
      <w:t>6</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53746" w14:textId="77777777" w:rsidR="00B93088" w:rsidRDefault="00B93088">
      <w:r>
        <w:separator/>
      </w:r>
    </w:p>
  </w:footnote>
  <w:footnote w:type="continuationSeparator" w:id="0">
    <w:p w14:paraId="1526D5A9" w14:textId="77777777" w:rsidR="00B93088" w:rsidRDefault="00B93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rAUAxOhdg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5BF"/>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DD8CC-BF0E-42EF-96D9-39F2371C3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146</TotalTime>
  <Pages>9</Pages>
  <Words>2983</Words>
  <Characters>17007</Characters>
  <Application>Microsoft Office Word</Application>
  <DocSecurity>0</DocSecurity>
  <Lines>141</Lines>
  <Paragraphs>39</Paragraphs>
  <ScaleCrop>false</ScaleCrop>
  <HeadingPairs>
    <vt:vector size="6" baseType="variant">
      <vt:variant>
        <vt:lpstr>Title</vt:lpstr>
      </vt:variant>
      <vt:variant>
        <vt:i4>1</vt:i4>
      </vt:variant>
      <vt:variant>
        <vt:lpstr>Názov</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19951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21</cp:revision>
  <cp:lastPrinted>2021-01-20T13:59:00Z</cp:lastPrinted>
  <dcterms:created xsi:type="dcterms:W3CDTF">2022-04-28T09:24:00Z</dcterms:created>
  <dcterms:modified xsi:type="dcterms:W3CDTF">2022-08-22T10:39:00Z</dcterms:modified>
</cp:coreProperties>
</file>